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3F4" w:rsidRPr="009D03F4" w:rsidRDefault="009D03F4" w:rsidP="009D03F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1</w:t>
      </w:r>
      <w:r w:rsidRPr="009D03F4">
        <w:rPr>
          <w:rFonts w:ascii="Times New Roman" w:eastAsia="Times New Roman" w:hAnsi="Times New Roman" w:cs="Times New Roman"/>
          <w:lang w:eastAsia="ru-RU"/>
        </w:rPr>
        <w:t xml:space="preserve"> к договору субподряда № ______</w:t>
      </w:r>
    </w:p>
    <w:p w:rsidR="009D03F4" w:rsidRPr="009D03F4" w:rsidRDefault="009D03F4" w:rsidP="009D03F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D03F4">
        <w:rPr>
          <w:rFonts w:ascii="Times New Roman" w:eastAsia="Times New Roman" w:hAnsi="Times New Roman" w:cs="Times New Roman"/>
          <w:lang w:eastAsia="ru-RU"/>
        </w:rPr>
        <w:t xml:space="preserve"> от </w:t>
      </w:r>
      <w:proofErr w:type="gramStart"/>
      <w:r w:rsidRPr="009D03F4">
        <w:rPr>
          <w:rFonts w:ascii="Times New Roman" w:eastAsia="Times New Roman" w:hAnsi="Times New Roman" w:cs="Times New Roman"/>
          <w:lang w:eastAsia="ru-RU"/>
        </w:rPr>
        <w:t xml:space="preserve">«  </w:t>
      </w:r>
      <w:proofErr w:type="gramEnd"/>
      <w:r w:rsidRPr="009D03F4">
        <w:rPr>
          <w:rFonts w:ascii="Times New Roman" w:eastAsia="Times New Roman" w:hAnsi="Times New Roman" w:cs="Times New Roman"/>
          <w:lang w:eastAsia="ru-RU"/>
        </w:rPr>
        <w:t xml:space="preserve">  » ________  202</w:t>
      </w:r>
      <w:r w:rsidR="00053C7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03F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9D03F4" w:rsidRDefault="009D03F4" w:rsidP="009D03F4">
      <w:pPr>
        <w:jc w:val="center"/>
        <w:rPr>
          <w:rFonts w:ascii="Times New Roman" w:hAnsi="Times New Roman" w:cs="Times New Roman"/>
          <w:b/>
        </w:rPr>
      </w:pPr>
    </w:p>
    <w:p w:rsidR="009D03F4" w:rsidRDefault="009D03F4" w:rsidP="009D03F4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9D03F4" w:rsidSect="009D03F4">
      <w:pgSz w:w="11906" w:h="16838"/>
      <w:pgMar w:top="709" w:right="70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6F3"/>
    <w:rsid w:val="00053C76"/>
    <w:rsid w:val="008D66F3"/>
    <w:rsid w:val="009D03F4"/>
    <w:rsid w:val="00EC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343E"/>
  <w15:chartTrackingRefBased/>
  <w15:docId w15:val="{B6EC948D-551D-4C62-8BA6-198EFD95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Sankhorova Elena</dc:creator>
  <cp:keywords/>
  <dc:description/>
  <cp:lastModifiedBy>Dombrovskiy Igor</cp:lastModifiedBy>
  <cp:revision>3</cp:revision>
  <dcterms:created xsi:type="dcterms:W3CDTF">2022-05-13T02:52:00Z</dcterms:created>
  <dcterms:modified xsi:type="dcterms:W3CDTF">2023-01-24T06:06:00Z</dcterms:modified>
</cp:coreProperties>
</file>